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21415" w14:textId="45A85F2A"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1F1D1C">
        <w:rPr>
          <w:rFonts w:ascii="Calibri" w:eastAsia="Times New Roman" w:hAnsi="Calibri" w:cs="Calibri"/>
          <w:bCs w:val="0"/>
          <w:color w:val="auto"/>
          <w:szCs w:val="20"/>
        </w:rPr>
        <w:t>GZ</w:t>
      </w:r>
      <w:r w:rsidR="00D04382" w:rsidRPr="00B172A9">
        <w:rPr>
          <w:rFonts w:ascii="Calibri" w:eastAsia="Times New Roman" w:hAnsi="Calibri" w:cs="Calibri"/>
          <w:bCs w:val="0"/>
          <w:color w:val="auto"/>
          <w:szCs w:val="20"/>
        </w:rPr>
        <w:t>/</w:t>
      </w:r>
      <w:r w:rsidR="00E313F8">
        <w:rPr>
          <w:rFonts w:cs="Calibri"/>
          <w:caps/>
          <w:color w:val="auto"/>
          <w:kern w:val="28"/>
        </w:rPr>
        <w:t>04690</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50DC7902" w14:textId="77777777" w:rsidTr="00D04382">
        <w:trPr>
          <w:trHeight w:val="1820"/>
        </w:trPr>
        <w:tc>
          <w:tcPr>
            <w:tcW w:w="3656" w:type="dxa"/>
            <w:tcBorders>
              <w:top w:val="thinThickSmallGap" w:sz="12" w:space="0" w:color="0070C0"/>
              <w:bottom w:val="thinThickSmallGap" w:sz="12" w:space="0" w:color="0070C0"/>
            </w:tcBorders>
          </w:tcPr>
          <w:p w14:paraId="7219122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6DAB95D"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5005F209"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0F232787"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2B01ADE"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490392A9"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291E3955"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78A46DA"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5ECCCBE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B7F572"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9501904"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51B114D" w14:textId="45551309" w:rsidR="00493C9D" w:rsidRDefault="00A12417" w:rsidP="0055325C">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E313F8" w:rsidRPr="00E313F8">
        <w:rPr>
          <w:rFonts w:cs="Arial"/>
          <w:b/>
          <w:i/>
          <w:snapToGrid w:val="0"/>
          <w:color w:val="000000"/>
          <w:szCs w:val="22"/>
        </w:rPr>
        <w:t>Roboty budowlane elektroenergetyczne na terenie działalności PGE Dystrybucja S.A. Oddział Rzeszów Rejon Energetyczny Stalowa Wola – 2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200501">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54AC4FAE"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6A738D10"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DF793B3"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4DEA21A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2A19E59A"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E8A07EE"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505F1E23"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C13F509"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39469C" w14:textId="77777777" w:rsidTr="003D3156">
        <w:trPr>
          <w:trHeight w:val="65"/>
          <w:tblHeader/>
          <w:jc w:val="center"/>
        </w:trPr>
        <w:tc>
          <w:tcPr>
            <w:tcW w:w="205" w:type="pct"/>
            <w:vMerge/>
            <w:tcBorders>
              <w:left w:val="single" w:sz="4" w:space="0" w:color="auto"/>
            </w:tcBorders>
            <w:vAlign w:val="center"/>
          </w:tcPr>
          <w:p w14:paraId="7179B853"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5A13A7E" w14:textId="77777777" w:rsidR="00D65232" w:rsidRPr="004651BA" w:rsidRDefault="00D65232" w:rsidP="00EA4D6B">
            <w:pPr>
              <w:jc w:val="center"/>
              <w:rPr>
                <w:rFonts w:cs="Calibri"/>
                <w:i/>
              </w:rPr>
            </w:pPr>
          </w:p>
        </w:tc>
        <w:tc>
          <w:tcPr>
            <w:tcW w:w="856" w:type="pct"/>
            <w:vMerge/>
            <w:tcBorders>
              <w:bottom w:val="single" w:sz="4" w:space="0" w:color="auto"/>
            </w:tcBorders>
          </w:tcPr>
          <w:p w14:paraId="754DD4CD" w14:textId="77777777" w:rsidR="00D65232" w:rsidRPr="004651BA" w:rsidRDefault="00D65232" w:rsidP="00EA4D6B">
            <w:pPr>
              <w:jc w:val="center"/>
              <w:rPr>
                <w:rFonts w:cs="Calibri"/>
                <w:i/>
              </w:rPr>
            </w:pPr>
          </w:p>
        </w:tc>
        <w:tc>
          <w:tcPr>
            <w:tcW w:w="821" w:type="pct"/>
            <w:vMerge/>
            <w:tcBorders>
              <w:bottom w:val="single" w:sz="4" w:space="0" w:color="auto"/>
            </w:tcBorders>
          </w:tcPr>
          <w:p w14:paraId="45E9C54B"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4429BC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7A5FBAD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4590EE14"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640A52D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7B194A03" w14:textId="77777777" w:rsidR="00D65232" w:rsidRPr="000D4627" w:rsidRDefault="00D65232" w:rsidP="00EA4D6B">
            <w:pPr>
              <w:jc w:val="center"/>
              <w:rPr>
                <w:rFonts w:cs="Calibri"/>
                <w:i/>
                <w:sz w:val="16"/>
                <w:szCs w:val="16"/>
              </w:rPr>
            </w:pPr>
          </w:p>
        </w:tc>
      </w:tr>
      <w:tr w:rsidR="00247250" w:rsidRPr="004651BA" w14:paraId="65265CD8" w14:textId="77777777" w:rsidTr="003D3156">
        <w:trPr>
          <w:trHeight w:val="65"/>
          <w:jc w:val="center"/>
        </w:trPr>
        <w:tc>
          <w:tcPr>
            <w:tcW w:w="205" w:type="pct"/>
            <w:tcBorders>
              <w:right w:val="single" w:sz="4" w:space="0" w:color="auto"/>
            </w:tcBorders>
            <w:vAlign w:val="center"/>
          </w:tcPr>
          <w:p w14:paraId="74568956"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6DFB110"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3E98805D"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7B81498C"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29EF70EE"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1CC11AE"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CCF3B64" w14:textId="77777777" w:rsidR="00D65232" w:rsidRPr="00B22747" w:rsidRDefault="00D65232" w:rsidP="00890834">
            <w:pPr>
              <w:spacing w:before="60" w:after="60" w:line="240" w:lineRule="auto"/>
              <w:jc w:val="left"/>
              <w:rPr>
                <w:rFonts w:cs="Calibri"/>
                <w:szCs w:val="22"/>
              </w:rPr>
            </w:pPr>
          </w:p>
        </w:tc>
      </w:tr>
      <w:tr w:rsidR="00F71BCF" w:rsidRPr="004651BA" w14:paraId="742CA13E" w14:textId="77777777" w:rsidTr="003D3156">
        <w:trPr>
          <w:trHeight w:val="65"/>
          <w:jc w:val="center"/>
        </w:trPr>
        <w:tc>
          <w:tcPr>
            <w:tcW w:w="205" w:type="pct"/>
            <w:tcBorders>
              <w:right w:val="single" w:sz="4" w:space="0" w:color="auto"/>
            </w:tcBorders>
            <w:vAlign w:val="center"/>
          </w:tcPr>
          <w:p w14:paraId="0BC4AB81"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12F42FF5"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3CE09768"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0F1D3C9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6FAAFF9D"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0E1D2D2A"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05A52F1" w14:textId="77777777" w:rsidR="00F71BCF" w:rsidRPr="00B22747" w:rsidRDefault="00F71BCF" w:rsidP="00890834">
            <w:pPr>
              <w:spacing w:before="60" w:after="60" w:line="240" w:lineRule="auto"/>
              <w:jc w:val="left"/>
              <w:rPr>
                <w:rFonts w:cs="Calibri"/>
                <w:szCs w:val="22"/>
              </w:rPr>
            </w:pPr>
          </w:p>
        </w:tc>
      </w:tr>
      <w:tr w:rsidR="00F71BCF" w:rsidRPr="004651BA" w14:paraId="08EEB01C" w14:textId="77777777" w:rsidTr="003D3156">
        <w:trPr>
          <w:trHeight w:val="65"/>
          <w:jc w:val="center"/>
        </w:trPr>
        <w:tc>
          <w:tcPr>
            <w:tcW w:w="205" w:type="pct"/>
            <w:tcBorders>
              <w:right w:val="single" w:sz="4" w:space="0" w:color="auto"/>
            </w:tcBorders>
            <w:vAlign w:val="center"/>
          </w:tcPr>
          <w:p w14:paraId="6F32C27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095BC560"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0AF9B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0BEDCDCE"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CFD09D0"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526E505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D0C38DF" w14:textId="77777777" w:rsidR="00F71BCF" w:rsidRPr="00B22747" w:rsidRDefault="00F71BCF" w:rsidP="00890834">
            <w:pPr>
              <w:spacing w:before="60" w:after="60" w:line="240" w:lineRule="auto"/>
              <w:jc w:val="left"/>
              <w:rPr>
                <w:rFonts w:cs="Calibri"/>
                <w:szCs w:val="22"/>
              </w:rPr>
            </w:pPr>
          </w:p>
        </w:tc>
      </w:tr>
    </w:tbl>
    <w:p w14:paraId="47E6E7A1"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0050F3F1" w14:textId="77777777" w:rsidR="006527F9" w:rsidRDefault="006527F9" w:rsidP="006527F9">
      <w:pPr>
        <w:spacing w:before="120"/>
        <w:ind w:left="-284" w:right="-569"/>
        <w:outlineLvl w:val="0"/>
        <w:rPr>
          <w:rFonts w:asciiTheme="minorHAnsi" w:hAnsiTheme="minorHAnsi" w:cstheme="minorHAnsi"/>
          <w:i/>
          <w:sz w:val="16"/>
          <w:szCs w:val="18"/>
        </w:rPr>
      </w:pPr>
    </w:p>
    <w:p w14:paraId="3CAB1FF8" w14:textId="77777777" w:rsidR="004B27FA" w:rsidRDefault="00A12417" w:rsidP="006527F9">
      <w:pPr>
        <w:spacing w:before="120"/>
        <w:ind w:left="-284" w:right="-569"/>
        <w:outlineLvl w:val="0"/>
        <w:rPr>
          <w:rFonts w:cs="Calibri"/>
          <w:szCs w:val="22"/>
        </w:rPr>
      </w:pPr>
      <w:r w:rsidRPr="00A12417">
        <w:rPr>
          <w:rFonts w:cs="Calibri"/>
          <w:szCs w:val="22"/>
        </w:rPr>
        <w:t xml:space="preserve">Do niniejszego wykazu dołączamy dowody potwierdzające, że ww. zamówienia zostały wykonane lub są </w:t>
      </w:r>
    </w:p>
    <w:p w14:paraId="0BF64883" w14:textId="77777777"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wykonywane należycie</w:t>
      </w:r>
    </w:p>
    <w:p w14:paraId="02487C2C"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31D04867"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1E76558A"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ACFB1" w14:textId="77777777" w:rsidR="00F5509B" w:rsidRDefault="00F5509B" w:rsidP="004A302B">
      <w:pPr>
        <w:spacing w:line="240" w:lineRule="auto"/>
      </w:pPr>
      <w:r>
        <w:separator/>
      </w:r>
    </w:p>
  </w:endnote>
  <w:endnote w:type="continuationSeparator" w:id="0">
    <w:p w14:paraId="4A7C47A7" w14:textId="77777777" w:rsidR="00F5509B" w:rsidRDefault="00F5509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A57AC"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B930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0B3C4"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1A4C3" w14:textId="77777777" w:rsidR="00F5509B" w:rsidRDefault="00F5509B" w:rsidP="004A302B">
      <w:pPr>
        <w:spacing w:line="240" w:lineRule="auto"/>
      </w:pPr>
      <w:r>
        <w:separator/>
      </w:r>
    </w:p>
  </w:footnote>
  <w:footnote w:type="continuationSeparator" w:id="0">
    <w:p w14:paraId="6128C2CE" w14:textId="77777777" w:rsidR="00F5509B" w:rsidRDefault="00F5509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CDF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5413D"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2120"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491C6EA1" wp14:editId="62CCF785">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581794665">
    <w:abstractNumId w:val="22"/>
  </w:num>
  <w:num w:numId="2" w16cid:durableId="1574704731">
    <w:abstractNumId w:val="9"/>
  </w:num>
  <w:num w:numId="3" w16cid:durableId="149947207">
    <w:abstractNumId w:val="4"/>
  </w:num>
  <w:num w:numId="4" w16cid:durableId="1460687149">
    <w:abstractNumId w:val="36"/>
  </w:num>
  <w:num w:numId="5" w16cid:durableId="918179423">
    <w:abstractNumId w:val="19"/>
  </w:num>
  <w:num w:numId="6" w16cid:durableId="258024675">
    <w:abstractNumId w:val="14"/>
  </w:num>
  <w:num w:numId="7" w16cid:durableId="1693872056">
    <w:abstractNumId w:val="27"/>
  </w:num>
  <w:num w:numId="8" w16cid:durableId="18237076">
    <w:abstractNumId w:val="43"/>
  </w:num>
  <w:num w:numId="9" w16cid:durableId="1694918749">
    <w:abstractNumId w:val="12"/>
  </w:num>
  <w:num w:numId="10" w16cid:durableId="274875857">
    <w:abstractNumId w:val="33"/>
  </w:num>
  <w:num w:numId="11" w16cid:durableId="379670238">
    <w:abstractNumId w:val="24"/>
  </w:num>
  <w:num w:numId="12" w16cid:durableId="1309019271">
    <w:abstractNumId w:val="18"/>
  </w:num>
  <w:num w:numId="13" w16cid:durableId="891845973">
    <w:abstractNumId w:val="10"/>
  </w:num>
  <w:num w:numId="14" w16cid:durableId="305014705">
    <w:abstractNumId w:val="25"/>
  </w:num>
  <w:num w:numId="15" w16cid:durableId="2139033972">
    <w:abstractNumId w:val="35"/>
  </w:num>
  <w:num w:numId="16" w16cid:durableId="1246959020">
    <w:abstractNumId w:val="32"/>
  </w:num>
  <w:num w:numId="17" w16cid:durableId="38942534">
    <w:abstractNumId w:val="44"/>
  </w:num>
  <w:num w:numId="18" w16cid:durableId="1821849428">
    <w:abstractNumId w:val="16"/>
  </w:num>
  <w:num w:numId="19" w16cid:durableId="618879942">
    <w:abstractNumId w:val="5"/>
  </w:num>
  <w:num w:numId="20" w16cid:durableId="2097093484">
    <w:abstractNumId w:val="29"/>
  </w:num>
  <w:num w:numId="21" w16cid:durableId="16605711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7512722">
    <w:abstractNumId w:val="7"/>
  </w:num>
  <w:num w:numId="23" w16cid:durableId="580453492">
    <w:abstractNumId w:val="46"/>
  </w:num>
  <w:num w:numId="24" w16cid:durableId="603542049">
    <w:abstractNumId w:val="8"/>
  </w:num>
  <w:num w:numId="25" w16cid:durableId="1256789052">
    <w:abstractNumId w:val="20"/>
  </w:num>
  <w:num w:numId="26" w16cid:durableId="252397635">
    <w:abstractNumId w:val="13"/>
  </w:num>
  <w:num w:numId="27" w16cid:durableId="293365945">
    <w:abstractNumId w:val="23"/>
  </w:num>
  <w:num w:numId="28" w16cid:durableId="393889783">
    <w:abstractNumId w:val="6"/>
  </w:num>
  <w:num w:numId="29" w16cid:durableId="2070299069">
    <w:abstractNumId w:val="21"/>
  </w:num>
  <w:num w:numId="30" w16cid:durableId="1907446245">
    <w:abstractNumId w:val="28"/>
  </w:num>
  <w:num w:numId="31" w16cid:durableId="367029065">
    <w:abstractNumId w:val="26"/>
  </w:num>
  <w:num w:numId="32" w16cid:durableId="665399644">
    <w:abstractNumId w:val="31"/>
  </w:num>
  <w:num w:numId="33" w16cid:durableId="1645890906">
    <w:abstractNumId w:val="34"/>
  </w:num>
  <w:num w:numId="34" w16cid:durableId="340932456">
    <w:abstractNumId w:val="15"/>
  </w:num>
  <w:num w:numId="35" w16cid:durableId="359087151">
    <w:abstractNumId w:val="17"/>
  </w:num>
  <w:num w:numId="36" w16cid:durableId="582036281">
    <w:abstractNumId w:val="3"/>
  </w:num>
  <w:num w:numId="37" w16cid:durableId="436029200">
    <w:abstractNumId w:val="41"/>
  </w:num>
  <w:num w:numId="38" w16cid:durableId="1625110817">
    <w:abstractNumId w:val="38"/>
  </w:num>
  <w:num w:numId="39" w16cid:durableId="1551186147">
    <w:abstractNumId w:val="45"/>
  </w:num>
  <w:num w:numId="40" w16cid:durableId="115610515">
    <w:abstractNumId w:val="37"/>
  </w:num>
  <w:num w:numId="41" w16cid:durableId="1179198017">
    <w:abstractNumId w:val="30"/>
  </w:num>
  <w:num w:numId="42" w16cid:durableId="756294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4863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482597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46702201">
    <w:abstractNumId w:val="42"/>
  </w:num>
  <w:num w:numId="46" w16cid:durableId="1096561253">
    <w:abstractNumId w:val="40"/>
  </w:num>
  <w:num w:numId="47" w16cid:durableId="632520328">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741"/>
    <w:rsid w:val="001E1F2E"/>
    <w:rsid w:val="001E2A56"/>
    <w:rsid w:val="001E5A5A"/>
    <w:rsid w:val="001E6355"/>
    <w:rsid w:val="001E7056"/>
    <w:rsid w:val="001F0CCF"/>
    <w:rsid w:val="001F0E64"/>
    <w:rsid w:val="001F1D1C"/>
    <w:rsid w:val="001F31EA"/>
    <w:rsid w:val="001F4478"/>
    <w:rsid w:val="001F4658"/>
    <w:rsid w:val="001F4BA5"/>
    <w:rsid w:val="001F60DA"/>
    <w:rsid w:val="001F6AB5"/>
    <w:rsid w:val="001F72C0"/>
    <w:rsid w:val="001F7A3D"/>
    <w:rsid w:val="001F7BE8"/>
    <w:rsid w:val="00200501"/>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2F3"/>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63B1"/>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4458"/>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503"/>
    <w:rsid w:val="004A6701"/>
    <w:rsid w:val="004A6AB6"/>
    <w:rsid w:val="004A6F06"/>
    <w:rsid w:val="004B2351"/>
    <w:rsid w:val="004B27FA"/>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325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4FA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AD5"/>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92A"/>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0666"/>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2E15"/>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3F8"/>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177"/>
    <w:rsid w:val="00EC4992"/>
    <w:rsid w:val="00EC6C1E"/>
    <w:rsid w:val="00EC6FDB"/>
    <w:rsid w:val="00ED0661"/>
    <w:rsid w:val="00ED39EF"/>
    <w:rsid w:val="00ED3C0A"/>
    <w:rsid w:val="00ED4398"/>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09B"/>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21BB"/>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462"/>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EF856"/>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POST/DYS/OR/GZ/04690/2025                         </dmsv2SWPP2ObjectNumber>
    <dmsv2SWPP2SumMD5 xmlns="http://schemas.microsoft.com/sharepoint/v3">a951948b28637a88fb58c16c0a34e307</dmsv2SWPP2SumMD5>
    <dmsv2BaseMoved xmlns="http://schemas.microsoft.com/sharepoint/v3">false</dmsv2BaseMoved>
    <dmsv2BaseIsSensitive xmlns="http://schemas.microsoft.com/sharepoint/v3">true</dmsv2BaseIsSensitive>
    <dmsv2SWPP2IDSWPP2 xmlns="http://schemas.microsoft.com/sharepoint/v3">702645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24107859</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JEUP5JKVCYQC-922955212-20459</_dlc_DocId>
    <_dlc_DocIdUrl xmlns="a19cb1c7-c5c7-46d4-85ae-d83685407bba">
      <Url>https://swpp2.dms.gkpge.pl/sites/41/_layouts/15/DocIdRedir.aspx?ID=JEUP5JKVCYQC-922955212-20459</Url>
      <Description>JEUP5JKVCYQC-922955212-20459</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72DBB4-C84E-4198-BEA7-05AD8A486E9B}"/>
</file>

<file path=customXml/itemProps3.xml><?xml version="1.0" encoding="utf-8"?>
<ds:datastoreItem xmlns:ds="http://schemas.openxmlformats.org/officeDocument/2006/customXml" ds:itemID="{7FF76D76-EFF7-4267-A9D1-B8B2E2285D3E}">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F0C4AEBF-B509-4CE9-8975-D2CBC68A0FB1}">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165</Words>
  <Characters>996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51</cp:revision>
  <cp:lastPrinted>2020-02-27T07:25:00Z</cp:lastPrinted>
  <dcterms:created xsi:type="dcterms:W3CDTF">2021-01-27T10:00:00Z</dcterms:created>
  <dcterms:modified xsi:type="dcterms:W3CDTF">2026-01-09T08:35:00Z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a37c70bf-4fc1-4b09-aefa-88e249643beb</vt:lpwstr>
  </property>
</Properties>
</file>